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E1F" w:rsidRPr="00C2281E" w:rsidRDefault="00FE4169" w:rsidP="00C22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281E">
        <w:rPr>
          <w:rFonts w:ascii="Times New Roman" w:hAnsi="Times New Roman" w:cs="Times New Roman"/>
          <w:b/>
          <w:sz w:val="24"/>
          <w:szCs w:val="24"/>
        </w:rPr>
        <w:t>Договор N ____</w:t>
      </w:r>
    </w:p>
    <w:p w:rsidR="00C2281E" w:rsidRDefault="00FE4169" w:rsidP="00C22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281E">
        <w:rPr>
          <w:rFonts w:ascii="Times New Roman" w:hAnsi="Times New Roman" w:cs="Times New Roman"/>
          <w:b/>
          <w:sz w:val="24"/>
          <w:szCs w:val="24"/>
        </w:rPr>
        <w:t>о сетевой форме реализации образовательной программы</w:t>
      </w:r>
    </w:p>
    <w:p w:rsidR="00B3484E" w:rsidRDefault="00B3484E" w:rsidP="00C22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484E" w:rsidRPr="00C2281E" w:rsidRDefault="00B3484E" w:rsidP="00C22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81E" w:rsidRDefault="00205E1F" w:rsidP="00C228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281E">
        <w:rPr>
          <w:rFonts w:ascii="Times New Roman" w:hAnsi="Times New Roman" w:cs="Times New Roman"/>
          <w:sz w:val="24"/>
          <w:szCs w:val="24"/>
        </w:rPr>
        <w:t xml:space="preserve">г. Ростов-на-Дону                                                                               </w:t>
      </w:r>
      <w:r w:rsidR="00FE4169" w:rsidRPr="00C2281E">
        <w:rPr>
          <w:rFonts w:ascii="Times New Roman" w:hAnsi="Times New Roman" w:cs="Times New Roman"/>
          <w:sz w:val="24"/>
          <w:szCs w:val="24"/>
        </w:rPr>
        <w:t xml:space="preserve"> "__" ____________ 20__ г.</w:t>
      </w:r>
    </w:p>
    <w:p w:rsidR="00B3484E" w:rsidRDefault="00B3484E" w:rsidP="00C228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484E" w:rsidRPr="00C2281E" w:rsidRDefault="00B3484E" w:rsidP="00C228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7644" w:rsidRDefault="00BC5A22" w:rsidP="003376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81E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дополнительного образования Железнодорожного района </w:t>
      </w:r>
      <w:proofErr w:type="spellStart"/>
      <w:r w:rsidRPr="00C2281E">
        <w:rPr>
          <w:rFonts w:ascii="Times New Roman" w:hAnsi="Times New Roman" w:cs="Times New Roman"/>
          <w:b/>
          <w:sz w:val="24"/>
          <w:szCs w:val="24"/>
        </w:rPr>
        <w:t>г.Ростова</w:t>
      </w:r>
      <w:proofErr w:type="spellEnd"/>
      <w:r w:rsidRPr="00C2281E">
        <w:rPr>
          <w:rFonts w:ascii="Times New Roman" w:hAnsi="Times New Roman" w:cs="Times New Roman"/>
          <w:b/>
          <w:sz w:val="24"/>
          <w:szCs w:val="24"/>
        </w:rPr>
        <w:t>-на-Дону  «Дом детского творчества»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,</w:t>
      </w:r>
      <w:r w:rsidR="009E1D90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3F7D2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осуществляющая   образовательну</w:t>
      </w:r>
      <w:r w:rsidR="009E1D90" w:rsidRPr="003F7D28">
        <w:rPr>
          <w:rFonts w:ascii="Times New Roman" w:eastAsia="Times New Roman" w:hAnsi="Times New Roman" w:cs="Times New Roman"/>
          <w:sz w:val="24"/>
          <w:szCs w:val="24"/>
          <w:lang w:eastAsia="ru-RU"/>
        </w:rPr>
        <w:t>ю  деятельность на основании   Л</w:t>
      </w:r>
      <w:r w:rsidRPr="003F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ицензии на осуществление образовательной деятельности от </w:t>
      </w:r>
      <w:r w:rsidRPr="003F7D28">
        <w:rPr>
          <w:rFonts w:ascii="Times New Roman" w:hAnsi="Times New Roman" w:cs="Times New Roman"/>
          <w:sz w:val="24"/>
          <w:szCs w:val="24"/>
        </w:rPr>
        <w:t>"05" декабря 2017 г</w:t>
      </w:r>
      <w:r w:rsidRPr="003F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F7D28">
        <w:rPr>
          <w:rFonts w:ascii="Times New Roman" w:hAnsi="Times New Roman" w:cs="Times New Roman"/>
          <w:sz w:val="24"/>
          <w:szCs w:val="24"/>
        </w:rPr>
        <w:t xml:space="preserve">№ Л035-01276-61/00201270, </w:t>
      </w:r>
      <w:r w:rsidRPr="003F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выданной </w:t>
      </w:r>
      <w:r w:rsidR="00B910F7" w:rsidRPr="003F7D28">
        <w:rPr>
          <w:rFonts w:ascii="Times New Roman" w:hAnsi="Times New Roman" w:cs="Times New Roman"/>
          <w:sz w:val="24"/>
          <w:szCs w:val="24"/>
        </w:rPr>
        <w:t>Региональной службой по надзору и контролю в сфере образования Ростовской области</w:t>
      </w:r>
      <w:r w:rsidR="00B910F7" w:rsidRPr="003F7D28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</w:t>
      </w:r>
      <w:r w:rsidR="00C2281E" w:rsidRPr="003F7D28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3F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</w:t>
      </w:r>
      <w:r w:rsidR="009E1D90" w:rsidRPr="003F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61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"Базовая орган</w:t>
      </w:r>
      <w:r w:rsidR="00B910F7" w:rsidRPr="002961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изация",</w:t>
      </w:r>
      <w:r w:rsidR="00B910F7" w:rsidRPr="00296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0F7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директора Андреевой Натальи Николаевны</w:t>
      </w:r>
      <w:r w:rsidR="00BC2649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действующей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</w:t>
      </w:r>
      <w:r w:rsidR="009E1D90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Устава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37644">
        <w:rPr>
          <w:rFonts w:ascii="Times New Roman" w:hAnsi="Times New Roman" w:cs="Times New Roman"/>
          <w:b/>
          <w:sz w:val="24"/>
          <w:szCs w:val="24"/>
        </w:rPr>
        <w:t>М</w:t>
      </w:r>
      <w:r w:rsidR="00337644" w:rsidRPr="00337644">
        <w:rPr>
          <w:rFonts w:ascii="Times New Roman" w:hAnsi="Times New Roman" w:cs="Times New Roman"/>
          <w:b/>
          <w:sz w:val="24"/>
          <w:szCs w:val="24"/>
        </w:rPr>
        <w:t>униципальное бюджетное общеобразовательное учреждение города Ростова-на-Дону "Школа № 83 имени Героя Российской Федерации Казанцева В.</w:t>
      </w:r>
      <w:r w:rsidR="00F06B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7644" w:rsidRPr="00337644">
        <w:rPr>
          <w:rFonts w:ascii="Times New Roman" w:hAnsi="Times New Roman" w:cs="Times New Roman"/>
          <w:b/>
          <w:sz w:val="24"/>
          <w:szCs w:val="24"/>
        </w:rPr>
        <w:t>Г.</w:t>
      </w:r>
      <w:r w:rsidR="0017277E" w:rsidRPr="0033764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7277E" w:rsidRPr="00C2281E">
        <w:rPr>
          <w:rFonts w:ascii="Times New Roman" w:hAnsi="Times New Roman" w:cs="Times New Roman"/>
          <w:sz w:val="24"/>
          <w:szCs w:val="24"/>
        </w:rPr>
        <w:t>осуществляющая образовательную деятельность на основании лиц</w:t>
      </w:r>
      <w:r w:rsidR="001B6A87">
        <w:rPr>
          <w:rFonts w:ascii="Times New Roman" w:hAnsi="Times New Roman" w:cs="Times New Roman"/>
          <w:sz w:val="24"/>
          <w:szCs w:val="24"/>
        </w:rPr>
        <w:t xml:space="preserve">ензии от "6" </w:t>
      </w:r>
      <w:r w:rsidR="001B6A87" w:rsidRPr="00337644">
        <w:rPr>
          <w:rFonts w:ascii="Times New Roman" w:hAnsi="Times New Roman" w:cs="Times New Roman"/>
          <w:sz w:val="24"/>
          <w:szCs w:val="24"/>
        </w:rPr>
        <w:t xml:space="preserve">августа  2015 г.  </w:t>
      </w:r>
      <w:r w:rsidR="00337644" w:rsidRPr="00337644">
        <w:rPr>
          <w:rFonts w:ascii="Times New Roman" w:hAnsi="Times New Roman" w:cs="Times New Roman"/>
          <w:sz w:val="24"/>
          <w:szCs w:val="24"/>
        </w:rPr>
        <w:t>№ Л035-01276-61/00286803</w:t>
      </w:r>
      <w:r w:rsidR="0017277E" w:rsidRPr="00C2281E">
        <w:rPr>
          <w:rFonts w:ascii="Times New Roman" w:hAnsi="Times New Roman" w:cs="Times New Roman"/>
          <w:sz w:val="24"/>
          <w:szCs w:val="24"/>
        </w:rPr>
        <w:t>, выданной Региональной службой по надзору и контролю в сфере образования Ростовской области</w:t>
      </w:r>
      <w:r w:rsidR="00C22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7277E" w:rsidRPr="00C22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</w:t>
      </w:r>
      <w:r w:rsidR="00D84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</w:t>
      </w: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17277E" w:rsidRPr="00C22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дальнейшем </w:t>
      </w:r>
      <w:r w:rsidRPr="00D84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"Организация-</w:t>
      </w:r>
      <w:r w:rsidR="0017277E" w:rsidRPr="00D84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</w:t>
      </w:r>
      <w:r w:rsidR="00D844DC" w:rsidRPr="00D84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</w:t>
      </w:r>
      <w:r w:rsidR="0017277E" w:rsidRPr="00D84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17277E" w:rsidRPr="00D844D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7277E" w:rsidRPr="00C22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="0017277E" w:rsidRPr="00337644">
        <w:rPr>
          <w:rFonts w:ascii="Times New Roman" w:hAnsi="Times New Roman" w:cs="Times New Roman"/>
          <w:sz w:val="24"/>
          <w:szCs w:val="24"/>
        </w:rPr>
        <w:t>директора</w:t>
      </w:r>
      <w:r w:rsidR="00337644" w:rsidRPr="00337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644" w:rsidRPr="00337644">
        <w:rPr>
          <w:rFonts w:ascii="Times New Roman" w:hAnsi="Times New Roman" w:cs="Times New Roman"/>
          <w:sz w:val="24"/>
          <w:szCs w:val="24"/>
        </w:rPr>
        <w:t>Галстяна</w:t>
      </w:r>
      <w:proofErr w:type="spellEnd"/>
      <w:r w:rsidR="00337644" w:rsidRPr="00337644">
        <w:rPr>
          <w:rFonts w:ascii="Times New Roman" w:hAnsi="Times New Roman" w:cs="Times New Roman"/>
          <w:sz w:val="24"/>
          <w:szCs w:val="24"/>
        </w:rPr>
        <w:t xml:space="preserve"> Арсена </w:t>
      </w:r>
      <w:proofErr w:type="spellStart"/>
      <w:r w:rsidR="00337644" w:rsidRPr="00337644">
        <w:rPr>
          <w:rFonts w:ascii="Times New Roman" w:hAnsi="Times New Roman" w:cs="Times New Roman"/>
          <w:sz w:val="24"/>
          <w:szCs w:val="24"/>
        </w:rPr>
        <w:t>Кареновича</w:t>
      </w:r>
      <w:proofErr w:type="spellEnd"/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</w:t>
      </w:r>
      <w:r w:rsidR="0017277E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Устава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</w:t>
      </w:r>
      <w:r w:rsidR="00855809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D0523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7644" w:rsidRPr="00B3484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Библиотечно-информационный центр имени академика Д.С. Лихачева, </w:t>
      </w:r>
      <w:r w:rsidR="00337644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лице директора </w:t>
      </w:r>
      <w:proofErr w:type="spellStart"/>
      <w:r w:rsidR="00337644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>Джинибалаяна</w:t>
      </w:r>
      <w:proofErr w:type="spellEnd"/>
      <w:r w:rsidR="00337644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Сурена </w:t>
      </w:r>
      <w:proofErr w:type="spellStart"/>
      <w:r w:rsidR="00337644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>Мануковича</w:t>
      </w:r>
      <w:proofErr w:type="spellEnd"/>
      <w:r w:rsidR="00337644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>, действующего на основании Устава</w:t>
      </w:r>
      <w:r w:rsidR="00337644" w:rsidRPr="00B3484E">
        <w:rPr>
          <w:rFonts w:ascii="partnercondensedregular" w:hAnsi="partnercondensedregular"/>
          <w:sz w:val="24"/>
          <w:szCs w:val="24"/>
          <w:shd w:val="clear" w:color="auto" w:fill="FFFFFF"/>
        </w:rPr>
        <w:t xml:space="preserve">, </w:t>
      </w:r>
      <w:r w:rsidR="00337644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именуемый в дальнейшем </w:t>
      </w:r>
      <w:r w:rsidR="00337644" w:rsidRPr="00B3484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«Организация-участник 2»</w:t>
      </w:r>
      <w:r w:rsidR="00337644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337644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именуемые в дальнейшем - "Стороны", заключили   настоящий договор   (далее - Договор) о нижеследующем.</w:t>
      </w:r>
    </w:p>
    <w:p w:rsidR="00A9515F" w:rsidRPr="000477F2" w:rsidRDefault="00A9515F" w:rsidP="000477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8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                       1. Предмет Договора</w:t>
      </w:r>
    </w:p>
    <w:p w:rsidR="00B3484E" w:rsidRPr="00B3484E" w:rsidRDefault="00B3484E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15F" w:rsidRPr="000477F2" w:rsidRDefault="00A9515F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Предметом </w:t>
      </w:r>
      <w:proofErr w:type="gramStart"/>
      <w:r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 Договора</w:t>
      </w:r>
      <w:proofErr w:type="gramEnd"/>
      <w:r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является реализация   Сторонами</w:t>
      </w:r>
      <w:r w:rsidR="006F5686"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085C"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</w:t>
      </w:r>
      <w:r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 w:rsidR="006F5686"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«Дополнительной общеобразовательной общеразв</w:t>
      </w:r>
      <w:r w:rsidR="001B6A87"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ивающей пр</w:t>
      </w:r>
      <w:r w:rsidR="000D59CE"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 w:rsidR="00835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раммы </w:t>
      </w:r>
      <w:r w:rsidR="00835E46" w:rsidRPr="00510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«Радость развития</w:t>
      </w:r>
      <w:r w:rsidR="00105C86" w:rsidRPr="00510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»»</w:t>
      </w:r>
      <w:r w:rsidR="00105C86"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стартовый уровень</w:t>
      </w:r>
      <w:r w:rsidR="001B6A87"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A12AA"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5686"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социально-гуманитарной направленности </w:t>
      </w:r>
      <w:r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использованием </w:t>
      </w:r>
      <w:r w:rsidRPr="000477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сетевой формы</w:t>
      </w:r>
      <w:r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  соответственно -   сетевая форма,</w:t>
      </w:r>
      <w:r w:rsidR="006F5686"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программа).</w:t>
      </w:r>
    </w:p>
    <w:p w:rsidR="00A9515F" w:rsidRPr="000477F2" w:rsidRDefault="00A9515F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1.2. Образовательная программа утве</w:t>
      </w:r>
      <w:r w:rsidR="009C30AA"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>рждается Базовой   организацией.</w:t>
      </w:r>
    </w:p>
    <w:p w:rsidR="00833A73" w:rsidRPr="000477F2" w:rsidRDefault="00A9515F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1.3. Образовательная    программа     реализуется    в        период</w:t>
      </w:r>
      <w:r w:rsidR="009C30AA"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D72EFB">
        <w:rPr>
          <w:rFonts w:ascii="Times New Roman" w:eastAsia="Times New Roman" w:hAnsi="Times New Roman" w:cs="Times New Roman"/>
          <w:sz w:val="24"/>
          <w:szCs w:val="24"/>
          <w:lang w:eastAsia="ru-RU"/>
        </w:rPr>
        <w:t>___ __________20___г. по___ ________20__ г.</w:t>
      </w:r>
    </w:p>
    <w:p w:rsidR="003751D8" w:rsidRPr="00B3484E" w:rsidRDefault="003751D8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A22" w:rsidRPr="00BC5A22" w:rsidRDefault="00BC5A22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A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Осуществление образовательной деятельности</w:t>
      </w:r>
    </w:p>
    <w:p w:rsidR="00BC5A22" w:rsidRDefault="00BC5A22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A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реализации Образовательной программы</w:t>
      </w:r>
    </w:p>
    <w:p w:rsidR="003751D8" w:rsidRPr="00BC5A22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A22" w:rsidRPr="00833A73" w:rsidRDefault="008F7C48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0085C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571D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программа</w:t>
      </w:r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неотъемлемой частью настоящего Договора</w:t>
      </w:r>
      <w:r w:rsidR="00FC4303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определяется приложением 1 к настоящему договору</w:t>
      </w:r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34E0" w:rsidRPr="00BC5A22" w:rsidRDefault="00FB34E0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Образовательная программа   реализуется </w:t>
      </w:r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педагогом дополнительного образования – работником </w:t>
      </w:r>
      <w:proofErr w:type="gramStart"/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Базовой  организации</w:t>
      </w:r>
      <w:proofErr w:type="gramEnd"/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базе</w:t>
      </w: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Организации-участника</w:t>
      </w:r>
      <w:r w:rsidR="0085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3418" w:rsidRPr="00833A73" w:rsidRDefault="00FB34E0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2.3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Число обучающихся    </w:t>
      </w:r>
      <w:proofErr w:type="gramStart"/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Образовательной</w:t>
      </w:r>
      <w:proofErr w:type="gramEnd"/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программе  (далее -</w:t>
      </w:r>
      <w:r w:rsidR="008F7C4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ся) составляет </w:t>
      </w:r>
      <w:r w:rsidR="00DA12AA" w:rsidRPr="00F06B23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6B23">
        <w:rPr>
          <w:rFonts w:ascii="Times New Roman" w:eastAsia="Times New Roman" w:hAnsi="Times New Roman" w:cs="Times New Roman"/>
          <w:sz w:val="24"/>
          <w:szCs w:val="24"/>
          <w:lang w:eastAsia="ru-RU"/>
        </w:rPr>
        <w:t>от" 15 "до" 20</w:t>
      </w:r>
      <w:r w:rsidR="008F7C48" w:rsidRPr="00F06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Поименный список обучающихся   направляется Базовой   организацией в</w:t>
      </w:r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Организацию-участник</w:t>
      </w:r>
      <w:r w:rsidR="0085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Организацию участник 2</w:t>
      </w:r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</w:t>
      </w:r>
      <w:r w:rsidR="00233418" w:rsidRPr="003E625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до начала</w:t>
      </w:r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 </w:t>
      </w:r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Образо</w:t>
      </w:r>
      <w:r w:rsidR="00701B5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вательной   программы, указанной</w:t>
      </w:r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701B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пункте 2.1</w:t>
      </w:r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Договора.</w:t>
      </w:r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Образец списка </w:t>
      </w:r>
      <w:proofErr w:type="gramStart"/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 представлен</w:t>
      </w:r>
      <w:proofErr w:type="gramEnd"/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приложении 2.</w:t>
      </w:r>
    </w:p>
    <w:p w:rsidR="00BC5A22" w:rsidRPr="00BC5A22" w:rsidRDefault="00BC5A22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При изменении состава   обучающихся   Базовая   организация   должна</w:t>
      </w:r>
      <w:r w:rsidR="00FC4303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незамедлительно проинформировать Организацию-участника</w:t>
      </w:r>
      <w:r w:rsidR="0085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Организацию участника 2.</w:t>
      </w:r>
    </w:p>
    <w:p w:rsidR="00855809" w:rsidRDefault="00FB34E0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2.4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Расписание   занятий по   </w:t>
      </w:r>
      <w:proofErr w:type="gramStart"/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 Образовательной</w:t>
      </w:r>
      <w:proofErr w:type="gramEnd"/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  <w:r w:rsidR="00FC4303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определяется </w:t>
      </w:r>
      <w:r w:rsidR="0080085C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согласованию с 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="00855809">
        <w:rPr>
          <w:rFonts w:ascii="Times New Roman" w:eastAsia="Times New Roman" w:hAnsi="Times New Roman" w:cs="Times New Roman"/>
          <w:sz w:val="24"/>
          <w:szCs w:val="24"/>
          <w:lang w:eastAsia="ru-RU"/>
        </w:rPr>
        <w:t>ждой из   Сторон</w:t>
      </w:r>
      <w:r w:rsidR="00FC4303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является </w:t>
      </w:r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приложением 3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 </w:t>
      </w:r>
    </w:p>
    <w:p w:rsidR="00855809" w:rsidRPr="00BC5A22" w:rsidRDefault="00855809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2.5.</w:t>
      </w:r>
      <w:r w:rsidR="00D72E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участник 1</w:t>
      </w:r>
      <w:r w:rsidR="00647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Организация участник 2 </w:t>
      </w:r>
      <w:proofErr w:type="gramStart"/>
      <w:r w:rsidR="00647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оказывают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методическую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поддержку при реализации мероприятий программы.</w:t>
      </w:r>
    </w:p>
    <w:p w:rsidR="00B45E0B" w:rsidRPr="003751D8" w:rsidRDefault="00B45E0B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2.6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Освоение   обучающимися</w:t>
      </w:r>
      <w:r w:rsidR="00FB34E0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  </w:t>
      </w:r>
      <w:proofErr w:type="gramStart"/>
      <w:r w:rsidR="00FB34E0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 на</w:t>
      </w:r>
      <w:proofErr w:type="gramEnd"/>
      <w:r w:rsidR="00FB34E0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базе 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4E0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Организации-участника</w:t>
      </w:r>
      <w:r w:rsidR="0085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647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47A31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Организации-участника</w:t>
      </w:r>
      <w:r w:rsidR="00647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сопровождается осуществлением   текущего   контроля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успеваемости   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проводимом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формах,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определенных учебным   планом   Образовательной программы, и   в порядке,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локальными нормативн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ыми актами Базовой </w:t>
      </w:r>
      <w:r w:rsidR="00DA12AA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5E0B" w:rsidRDefault="00FB34E0" w:rsidP="008008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</w:t>
      </w:r>
      <w:hyperlink r:id="rId8" w:anchor="block_2555" w:history="1">
        <w:r w:rsidR="00B45E0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</w:t>
        </w:r>
      </w:hyperlink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A12AA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Подведение итогов реализации </w:t>
      </w:r>
      <w:proofErr w:type="gramStart"/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 программы</w:t>
      </w:r>
      <w:proofErr w:type="gramEnd"/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</w:t>
      </w:r>
      <w:r w:rsidR="0080085C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оводится   Базовой организацией в формах, определяемых в Образовательной программе.</w:t>
      </w:r>
    </w:p>
    <w:p w:rsidR="00BC5A22" w:rsidRPr="003751D8" w:rsidRDefault="00233418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2.8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Организация-участник </w:t>
      </w:r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предоставляет   следующие      ресурсы,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необходимые для реализации Образовательной </w:t>
      </w:r>
      <w:proofErr w:type="gramStart"/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:  помещение</w:t>
      </w:r>
      <w:proofErr w:type="gramEnd"/>
      <w:r w:rsidR="00FB34E0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(кабинет, зал для проведения мероприятий)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мебель</w:t>
      </w:r>
      <w:r w:rsidR="00CA571D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(столы, стулья), </w:t>
      </w:r>
      <w:r w:rsidR="004D4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инструменты, материалы,  </w:t>
      </w:r>
      <w:r w:rsidR="00CA571D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соответствующие санитарно-гигиеническим требованиям, оборудование:</w:t>
      </w:r>
      <w:r w:rsidR="004D4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ноутбук, </w:t>
      </w:r>
      <w:r w:rsidR="00CA571D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571D" w:rsidRPr="00F06B2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 проектор, экран.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7A31" w:rsidRPr="00C00482" w:rsidRDefault="00647A31" w:rsidP="00C00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482">
        <w:rPr>
          <w:rFonts w:ascii="Times New Roman" w:hAnsi="Times New Roman" w:cs="Times New Roman"/>
          <w:sz w:val="24"/>
          <w:szCs w:val="24"/>
        </w:rPr>
        <w:t xml:space="preserve">     2.9. Организация-участник 2 предоставляет   следующие      ресурсы, необходимые для реализа</w:t>
      </w:r>
      <w:r w:rsidR="00C00482">
        <w:rPr>
          <w:rFonts w:ascii="Times New Roman" w:hAnsi="Times New Roman" w:cs="Times New Roman"/>
          <w:sz w:val="24"/>
          <w:szCs w:val="24"/>
        </w:rPr>
        <w:t xml:space="preserve">ции Образовательной программы: </w:t>
      </w:r>
      <w:r w:rsidRPr="00C00482">
        <w:rPr>
          <w:rFonts w:ascii="Times New Roman" w:hAnsi="Times New Roman" w:cs="Times New Roman"/>
          <w:sz w:val="24"/>
          <w:szCs w:val="24"/>
        </w:rPr>
        <w:t>помещение (кабинет</w:t>
      </w:r>
      <w:r w:rsidR="00C00482">
        <w:rPr>
          <w:rFonts w:ascii="Times New Roman" w:hAnsi="Times New Roman" w:cs="Times New Roman"/>
          <w:sz w:val="24"/>
          <w:szCs w:val="24"/>
        </w:rPr>
        <w:t>ы</w:t>
      </w:r>
      <w:r w:rsidRPr="00C00482">
        <w:rPr>
          <w:rFonts w:ascii="Times New Roman" w:hAnsi="Times New Roman" w:cs="Times New Roman"/>
          <w:sz w:val="24"/>
          <w:szCs w:val="24"/>
        </w:rPr>
        <w:t>, зал</w:t>
      </w:r>
      <w:r w:rsidR="00C00482">
        <w:rPr>
          <w:rFonts w:ascii="Times New Roman" w:hAnsi="Times New Roman" w:cs="Times New Roman"/>
          <w:sz w:val="24"/>
          <w:szCs w:val="24"/>
        </w:rPr>
        <w:t>ы</w:t>
      </w:r>
      <w:r w:rsidRPr="00C00482">
        <w:rPr>
          <w:rFonts w:ascii="Times New Roman" w:hAnsi="Times New Roman" w:cs="Times New Roman"/>
          <w:sz w:val="24"/>
          <w:szCs w:val="24"/>
        </w:rPr>
        <w:t xml:space="preserve"> для проведения мероприятий), мебель (столы, стулья), соответствующие санитарно-гигиеническим требованиям, </w:t>
      </w:r>
      <w:r w:rsidRPr="00BC2649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="00C00482" w:rsidRPr="00BC2649">
        <w:rPr>
          <w:rFonts w:ascii="Times New Roman" w:hAnsi="Times New Roman" w:cs="Times New Roman"/>
          <w:sz w:val="24"/>
          <w:szCs w:val="24"/>
        </w:rPr>
        <w:t>п</w:t>
      </w:r>
      <w:r w:rsidR="00105C86" w:rsidRPr="00BC2649">
        <w:rPr>
          <w:rFonts w:ascii="Times New Roman" w:hAnsi="Times New Roman" w:cs="Times New Roman"/>
          <w:sz w:val="24"/>
          <w:szCs w:val="24"/>
        </w:rPr>
        <w:t>ерсональные компьютеры и ноутбуки, подключённые к сети Интернет, предназначенные для</w:t>
      </w:r>
      <w:r w:rsidR="00C00482" w:rsidRPr="00BC2649">
        <w:rPr>
          <w:rFonts w:ascii="Times New Roman" w:hAnsi="Times New Roman" w:cs="Times New Roman"/>
          <w:sz w:val="24"/>
          <w:szCs w:val="24"/>
        </w:rPr>
        <w:t xml:space="preserve"> получения информации,</w:t>
      </w:r>
      <w:r w:rsidR="00105C86" w:rsidRPr="00BC2649">
        <w:rPr>
          <w:rFonts w:ascii="Times New Roman" w:hAnsi="Times New Roman" w:cs="Times New Roman"/>
          <w:sz w:val="24"/>
          <w:szCs w:val="24"/>
        </w:rPr>
        <w:t xml:space="preserve"> принтеры и сканеры для копиро</w:t>
      </w:r>
      <w:r w:rsidR="00C00482" w:rsidRPr="00BC2649">
        <w:rPr>
          <w:rFonts w:ascii="Times New Roman" w:hAnsi="Times New Roman" w:cs="Times New Roman"/>
          <w:sz w:val="24"/>
          <w:szCs w:val="24"/>
        </w:rPr>
        <w:t>вания книг и учебных материалов, учебная и художественная литература.</w:t>
      </w:r>
    </w:p>
    <w:p w:rsidR="00647A31" w:rsidRPr="003751D8" w:rsidRDefault="00B45E0B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2.10</w:t>
      </w:r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Обучающимся,   </w:t>
      </w:r>
      <w:proofErr w:type="gramEnd"/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   прошедшим подведение итогов по Образовательной  программе Базовой   организацией выдается Свидетельство о дополнительном образовании, определяется приложением 4.</w:t>
      </w:r>
    </w:p>
    <w:p w:rsidR="00FB34E0" w:rsidRPr="003751D8" w:rsidRDefault="00B45E0B" w:rsidP="00FB3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2.11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ция-участник</w:t>
      </w:r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Организация участник </w:t>
      </w:r>
      <w:proofErr w:type="gramStart"/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proofErr w:type="gramEnd"/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позднее 3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с момента</w:t>
      </w:r>
      <w:r w:rsidR="00FB34E0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 н</w:t>
      </w:r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астоящего   Договора   определяю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лицо, 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  за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с Базовой организацией по предоставлению</w:t>
      </w:r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методической помощи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Ресурсов.</w:t>
      </w:r>
      <w:r w:rsidR="00FB34E0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C5A22" w:rsidRDefault="0023341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изменении </w:t>
      </w:r>
      <w:proofErr w:type="gramStart"/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указанного  в</w:t>
      </w:r>
      <w:proofErr w:type="gramEnd"/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настоящем   пункте ответственного   лица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Организация-уча</w:t>
      </w:r>
      <w:r w:rsidR="00CA571D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стник  должна   незамедлительно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проинформировать   Базовую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организацию.</w:t>
      </w:r>
    </w:p>
    <w:p w:rsidR="003751D8" w:rsidRPr="003751D8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A22" w:rsidRDefault="00BC5A22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</w:pPr>
      <w:r w:rsidRPr="00C2281E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 xml:space="preserve">     3. Финансовое обеспечение реализации Образовательной программы</w:t>
      </w:r>
    </w:p>
    <w:p w:rsidR="003751D8" w:rsidRPr="00BC5A22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BC5A22" w:rsidRPr="00BC2649" w:rsidRDefault="00BC5A22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</w:t>
      </w:r>
      <w:r w:rsidRPr="0033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proofErr w:type="gramStart"/>
      <w:r w:rsidRPr="0033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Базовая  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</w:t>
      </w:r>
      <w:proofErr w:type="gramEnd"/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</w:t>
      </w:r>
      <w:r w:rsidR="000F76EB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реализацию Образовательной программы </w:t>
      </w:r>
      <w:r w:rsidR="004336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муниципального задания.</w:t>
      </w:r>
    </w:p>
    <w:p w:rsidR="00BC5A22" w:rsidRPr="000B5B19" w:rsidRDefault="00BC5A22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3.2. </w:t>
      </w:r>
      <w:r w:rsidR="000B5B19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-участник</w:t>
      </w:r>
      <w:r w:rsidR="000B5B19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предоставляю</w:t>
      </w:r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0B5B19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ресурсы</w:t>
      </w:r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3484E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оказывают </w:t>
      </w:r>
      <w:r w:rsidR="00B3484E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методическую помощь для реализации </w:t>
      </w:r>
      <w:proofErr w:type="gramStart"/>
      <w:r w:rsidR="00B3484E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программы, </w:t>
      </w:r>
      <w:r w:rsid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сотрудничаю</w:t>
      </w:r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Базовой организацией на безвозмездной основе.</w:t>
      </w:r>
    </w:p>
    <w:p w:rsidR="003751D8" w:rsidRPr="000B5B19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A22" w:rsidRPr="000B5B19" w:rsidRDefault="00BC5A22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5B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Срок действия Договора</w:t>
      </w:r>
    </w:p>
    <w:p w:rsidR="003751D8" w:rsidRPr="000B5B19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A22" w:rsidRPr="000B5B19" w:rsidRDefault="00BC5A22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4.1. Настоящий Договор вступает в силу со дня его заключения.</w:t>
      </w:r>
    </w:p>
    <w:p w:rsidR="00BC5A22" w:rsidRPr="000B5B19" w:rsidRDefault="00BC5A22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4.2. Настоящий Догово</w:t>
      </w:r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заключен на период реализации 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</w:t>
      </w:r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программы, предусмотренный </w:t>
      </w:r>
      <w:hyperlink r:id="rId9" w:anchor="block_2013" w:history="1">
        <w:r w:rsidRPr="000B5B1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 1.3</w:t>
        </w:r>
      </w:hyperlink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3751D8" w:rsidRPr="000B5B19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A22" w:rsidRPr="000B5B19" w:rsidRDefault="00BC5A22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5B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Заключительные положения</w:t>
      </w:r>
    </w:p>
    <w:p w:rsidR="003751D8" w:rsidRPr="000B5B19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A22" w:rsidRPr="000B5B19" w:rsidRDefault="00BC5A22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5.1. Условия, на которых заключен </w:t>
      </w:r>
      <w:proofErr w:type="gramStart"/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Договор,  могут</w:t>
      </w:r>
      <w:proofErr w:type="gramEnd"/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изменены   по</w:t>
      </w:r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соглашению Сторон или в   соответствии   с   законодательством Российской</w:t>
      </w:r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Федерации.</w:t>
      </w:r>
    </w:p>
    <w:p w:rsidR="00BC5A22" w:rsidRPr="000B5B19" w:rsidRDefault="00BC5A22" w:rsidP="002334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5.2. Договор </w:t>
      </w:r>
      <w:proofErr w:type="gramStart"/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 быть</w:t>
      </w:r>
      <w:proofErr w:type="gramEnd"/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расторгнут   по соглашению    Сторон или в</w:t>
      </w:r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судебном    порядке  по   основаниям, предусмотренным   законодательством</w:t>
      </w:r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Федерации.</w:t>
      </w:r>
    </w:p>
    <w:p w:rsidR="00BC5A22" w:rsidRPr="000B5B19" w:rsidRDefault="00BC5A22" w:rsidP="002334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5.3. Действие    Договора</w:t>
      </w:r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прекращается    </w:t>
      </w:r>
      <w:proofErr w:type="gramStart"/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в  случае</w:t>
      </w:r>
      <w:proofErr w:type="gramEnd"/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прекращения</w:t>
      </w:r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    образовательной    деятельности   Базовой   организации,</w:t>
      </w:r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приостановления  действия или  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аннулирования лицензии на    осуществление</w:t>
      </w:r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      деятельности   Базовой   организации,   прекращения</w:t>
      </w:r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   Организации-участника.</w:t>
      </w:r>
    </w:p>
    <w:p w:rsidR="00BC5A22" w:rsidRPr="000B5B19" w:rsidRDefault="00BC5A22" w:rsidP="002334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5.4. Все споры, возникающие</w:t>
      </w:r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Сторонами по </w:t>
      </w:r>
      <w:proofErr w:type="gramStart"/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настоящему  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proofErr w:type="gramEnd"/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разрешаются   Сторонами   в  порядке,   установленном   законодательством</w:t>
      </w:r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Федерации.</w:t>
      </w:r>
    </w:p>
    <w:p w:rsidR="00BC5A22" w:rsidRPr="000B5B19" w:rsidRDefault="00BC5A22" w:rsidP="002334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5.5. Настоящий Договор составлен в </w:t>
      </w:r>
      <w:r w:rsidR="00B3484E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A571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-х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экземплярах, по одному для</w:t>
      </w:r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каждой   из   сторон. Вс</w:t>
      </w:r>
      <w:r w:rsidR="00BB770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экземпляры имеют   одинаковую 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юридическую силу.</w:t>
      </w:r>
    </w:p>
    <w:p w:rsidR="00BC5A22" w:rsidRPr="000B5B19" w:rsidRDefault="00BB770D" w:rsidP="002334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C5A22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 настоящего Договора могут производиться только   в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письменной форме и подписываться уполномоченными представителями Сторон.</w:t>
      </w:r>
    </w:p>
    <w:p w:rsidR="00BC5A22" w:rsidRPr="000B5B19" w:rsidRDefault="00BC5A22" w:rsidP="002334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5.6. К Договору прилагаются и являются его неотъемлемой частью:</w:t>
      </w:r>
    </w:p>
    <w:p w:rsidR="00BC5A22" w:rsidRPr="000B5B19" w:rsidRDefault="00BB770D" w:rsidP="002334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приложение N 1 </w:t>
      </w:r>
      <w:r w:rsidR="00833A73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Образовательная программа</w:t>
      </w:r>
      <w:r w:rsidR="00BC5A22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C5A22" w:rsidRPr="000B5B19" w:rsidRDefault="00BC5A22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приложение </w:t>
      </w:r>
      <w:r w:rsidR="00233418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N </w:t>
      </w:r>
      <w:proofErr w:type="gramStart"/>
      <w:r w:rsidR="00233418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A571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</w:t>
      </w:r>
      <w:proofErr w:type="gramEnd"/>
      <w:r w:rsidR="00CA571D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Образец списка обучающихся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3418" w:rsidRDefault="00233418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33A73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N 3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3A73"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B5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Расписание заняти</w:t>
      </w:r>
      <w:r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й</w:t>
      </w:r>
    </w:p>
    <w:p w:rsidR="00BC5A22" w:rsidRDefault="0023341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приложение 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val="en-US" w:eastAsia="ru-RU"/>
        </w:rPr>
        <w:t>N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4 </w:t>
      </w:r>
      <w:r w:rsidR="00833A7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3E62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свидетельства о дополнительном образовании.</w:t>
      </w:r>
    </w:p>
    <w:p w:rsidR="003751D8" w:rsidRPr="00BC5A22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BC5A22" w:rsidRPr="00F06B23" w:rsidRDefault="00BC5A22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6B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Адреса, реквизиты и подписи Сторон</w:t>
      </w:r>
    </w:p>
    <w:p w:rsidR="003751D8" w:rsidRPr="00F06B23" w:rsidRDefault="003751D8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100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3260"/>
        <w:gridCol w:w="3118"/>
      </w:tblGrid>
      <w:tr w:rsidR="00F06B23" w:rsidRPr="00F06B23" w:rsidTr="00320417">
        <w:tc>
          <w:tcPr>
            <w:tcW w:w="3686" w:type="dxa"/>
          </w:tcPr>
          <w:p w:rsidR="00B3484E" w:rsidRPr="00F06B2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Базовая организация</w:t>
            </w:r>
          </w:p>
          <w:p w:rsidR="00B3484E" w:rsidRPr="00F06B2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дополнительного образования Железнодорожного района </w:t>
            </w:r>
            <w:proofErr w:type="spellStart"/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г.Ростова</w:t>
            </w:r>
            <w:proofErr w:type="spellEnd"/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-на-Дону </w:t>
            </w:r>
          </w:p>
          <w:p w:rsidR="00B3484E" w:rsidRPr="00F06B2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«Дом детского творчества»</w:t>
            </w:r>
          </w:p>
          <w:p w:rsidR="003751D8" w:rsidRPr="00F06B23" w:rsidRDefault="00900FAB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</w:t>
            </w:r>
            <w:bookmarkStart w:id="0" w:name="_GoBack"/>
            <w:bookmarkEnd w:id="0"/>
          </w:p>
          <w:p w:rsidR="00B3484E" w:rsidRPr="00F06B2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Адрес:</w:t>
            </w:r>
          </w:p>
          <w:p w:rsidR="00B3484E" w:rsidRPr="00F06B2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344011, </w:t>
            </w:r>
            <w:proofErr w:type="spellStart"/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г.Ростов</w:t>
            </w:r>
            <w:proofErr w:type="spellEnd"/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-на-Дону,</w:t>
            </w:r>
          </w:p>
          <w:p w:rsidR="00B3484E" w:rsidRPr="00F06B2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ул.Верещагина</w:t>
            </w:r>
            <w:proofErr w:type="spellEnd"/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д.10.</w:t>
            </w:r>
          </w:p>
          <w:p w:rsidR="00B3484E" w:rsidRPr="00F06B2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</w:t>
            </w:r>
            <w:r w:rsidR="00337644"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8863</w:t>
            </w:r>
            <w:r w:rsidR="00A61693"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2626949</w:t>
            </w:r>
          </w:p>
          <w:p w:rsidR="00337644" w:rsidRPr="00F06B23" w:rsidRDefault="00337644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3484E" w:rsidRPr="00F06B2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B3484E" w:rsidRPr="00F06B2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Андреева Наталья Николаевна</w:t>
            </w:r>
          </w:p>
          <w:p w:rsidR="00B3484E" w:rsidRPr="00F06B2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2D79" w:rsidRPr="00F06B23" w:rsidRDefault="00332D79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84E" w:rsidRPr="00F06B2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B3484E" w:rsidRPr="00F06B23" w:rsidRDefault="00B3484E" w:rsidP="00833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B3484E" w:rsidRPr="00F06B2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</w:t>
            </w:r>
            <w:proofErr w:type="gramStart"/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  20__г.</w:t>
            </w:r>
          </w:p>
          <w:p w:rsidR="00B3484E" w:rsidRPr="00F06B2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84E" w:rsidRPr="00F06B2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B3484E" w:rsidRPr="00F06B2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84E" w:rsidRPr="00F06B2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B3484E" w:rsidRPr="00F06B23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– участник 1</w:t>
            </w:r>
          </w:p>
          <w:p w:rsidR="00337644" w:rsidRPr="00F06B23" w:rsidRDefault="00337644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6B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города Ростова-на-Дону "Школа № 83 имени Героя Российской Федерации Казанцева В.Г.</w:t>
            </w:r>
          </w:p>
          <w:p w:rsidR="00B3484E" w:rsidRPr="00F06B23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Адрес:</w:t>
            </w:r>
          </w:p>
          <w:p w:rsidR="00B3484E" w:rsidRPr="00320417" w:rsidRDefault="00337644" w:rsidP="00320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417">
              <w:rPr>
                <w:rFonts w:ascii="Times New Roman" w:hAnsi="Times New Roman" w:cs="Times New Roman"/>
                <w:sz w:val="24"/>
                <w:szCs w:val="24"/>
              </w:rPr>
              <w:t>3440101</w:t>
            </w:r>
            <w:r w:rsidR="009707A7" w:rsidRPr="00320417">
              <w:rPr>
                <w:rFonts w:ascii="Times New Roman" w:hAnsi="Times New Roman" w:cs="Times New Roman"/>
                <w:sz w:val="24"/>
                <w:szCs w:val="24"/>
              </w:rPr>
              <w:t xml:space="preserve">, г. Ростов-на-Дону, </w:t>
            </w:r>
          </w:p>
          <w:p w:rsidR="00337644" w:rsidRPr="00F06B23" w:rsidRDefault="00337644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6B23">
              <w:rPr>
                <w:rFonts w:ascii="Times New Roman" w:hAnsi="Times New Roman" w:cs="Times New Roman"/>
                <w:sz w:val="24"/>
                <w:szCs w:val="24"/>
              </w:rPr>
              <w:t>Ставского</w:t>
            </w:r>
            <w:proofErr w:type="spellEnd"/>
            <w:r w:rsidRPr="00F06B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6B23"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F06B23">
              <w:rPr>
                <w:rFonts w:ascii="Times New Roman" w:hAnsi="Times New Roman" w:cs="Times New Roman"/>
                <w:sz w:val="24"/>
                <w:szCs w:val="24"/>
              </w:rPr>
              <w:t>, дом 33</w:t>
            </w:r>
          </w:p>
          <w:p w:rsidR="009707A7" w:rsidRPr="00F06B23" w:rsidRDefault="00337644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тел.8863</w:t>
            </w:r>
            <w:r w:rsidR="00A61693"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2409180</w:t>
            </w:r>
          </w:p>
          <w:p w:rsidR="00337644" w:rsidRPr="00F06B23" w:rsidRDefault="00337644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3484E" w:rsidRPr="00F06B23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B3484E" w:rsidRPr="00F06B23" w:rsidRDefault="00337644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Галстян</w:t>
            </w:r>
            <w:proofErr w:type="spellEnd"/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Арсен </w:t>
            </w:r>
            <w:proofErr w:type="spellStart"/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Каренович</w:t>
            </w:r>
            <w:proofErr w:type="spellEnd"/>
          </w:p>
          <w:p w:rsidR="00337644" w:rsidRPr="00F06B23" w:rsidRDefault="00337644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2D79" w:rsidRPr="00F06B23" w:rsidRDefault="00332D79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84E" w:rsidRPr="00F06B23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B3484E" w:rsidRPr="00F06B23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B3484E" w:rsidRPr="00F06B23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»</w:t>
            </w:r>
            <w:proofErr w:type="gramEnd"/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      20__г.</w:t>
            </w:r>
          </w:p>
          <w:p w:rsidR="00B3484E" w:rsidRPr="00F06B23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84E" w:rsidRPr="00F06B23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118" w:type="dxa"/>
          </w:tcPr>
          <w:p w:rsidR="00B3484E" w:rsidRPr="00F06B2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Организация-участник 2</w:t>
            </w:r>
          </w:p>
          <w:p w:rsidR="00337644" w:rsidRPr="00F06B23" w:rsidRDefault="00337644" w:rsidP="003376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B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Муниципальное бюджетное учреждение культуры Ростовская-на-Дону городская централизованная библиотечная система</w:t>
            </w:r>
          </w:p>
          <w:p w:rsidR="00337644" w:rsidRPr="00F06B23" w:rsidRDefault="00337644" w:rsidP="0033764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Адрес:</w:t>
            </w:r>
          </w:p>
          <w:p w:rsidR="00337644" w:rsidRPr="00F06B23" w:rsidRDefault="00337644" w:rsidP="003376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344082 г. Ростов-на-Дону, ул. Б. Садовая, 11</w:t>
            </w:r>
          </w:p>
          <w:p w:rsidR="00337644" w:rsidRPr="00F06B23" w:rsidRDefault="00337644" w:rsidP="003376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тел./факс:8863221-45-82 (доб. 102, 120)</w:t>
            </w:r>
          </w:p>
          <w:p w:rsidR="00337644" w:rsidRPr="00F06B23" w:rsidRDefault="00337644" w:rsidP="0033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  <w:p w:rsidR="00337644" w:rsidRPr="00F06B23" w:rsidRDefault="00337644" w:rsidP="0033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06B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Джинибалаян</w:t>
            </w:r>
            <w:proofErr w:type="spellEnd"/>
            <w:r w:rsidRPr="00F06B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Сурен </w:t>
            </w:r>
            <w:proofErr w:type="spellStart"/>
            <w:r w:rsidRPr="00F06B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Манукович</w:t>
            </w:r>
            <w:proofErr w:type="spellEnd"/>
          </w:p>
          <w:p w:rsidR="00F73F69" w:rsidRPr="00F06B23" w:rsidRDefault="00F73F69" w:rsidP="00D844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84E" w:rsidRPr="00F06B23" w:rsidRDefault="003751D8" w:rsidP="00D844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B3484E" w:rsidRPr="00F06B23" w:rsidRDefault="00B3484E" w:rsidP="004F2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B3484E" w:rsidRPr="00F06B23" w:rsidRDefault="00B3484E" w:rsidP="004F2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»</w:t>
            </w:r>
            <w:proofErr w:type="gramEnd"/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      20__г.</w:t>
            </w:r>
          </w:p>
          <w:p w:rsidR="00B3484E" w:rsidRPr="00F06B23" w:rsidRDefault="00B3484E" w:rsidP="004F2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84E" w:rsidRPr="00F06B23" w:rsidRDefault="00B3484E" w:rsidP="004F2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6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CA571D" w:rsidRDefault="00CA571D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B3484E" w:rsidRDefault="00B3484E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B3484E" w:rsidRDefault="00B3484E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B3484E" w:rsidRDefault="00B3484E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B3484E" w:rsidRDefault="00B3484E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B3484E" w:rsidRDefault="00B3484E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DE35DC" w:rsidRDefault="00DE35DC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DE35DC" w:rsidRDefault="00DE35DC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DE35DC" w:rsidRDefault="00DE35DC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DE35DC" w:rsidRDefault="00DE35DC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DE35DC" w:rsidRDefault="00DE35DC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DE35DC" w:rsidRDefault="00DE35DC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DE35DC" w:rsidRDefault="00DE35DC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FC4E88" w:rsidRDefault="00FC4E88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9412A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Приложение 1</w:t>
      </w:r>
    </w:p>
    <w:p w:rsidR="00F06B23" w:rsidRDefault="00F06B23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Дополнительная общеобразовательная общеразвивающая программа «</w:t>
      </w:r>
      <w:r w:rsidR="00BC01F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Радость развития</w:t>
      </w:r>
      <w:r w:rsidR="001E19D7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»</w:t>
      </w:r>
    </w:p>
    <w:p w:rsidR="003E625F" w:rsidRPr="0049412A" w:rsidRDefault="003E625F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P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sectPr w:rsidR="0049412A" w:rsidSect="00B3484E">
          <w:footerReference w:type="default" r:id="rId10"/>
          <w:pgSz w:w="11906" w:h="16838"/>
          <w:pgMar w:top="1134" w:right="849" w:bottom="284" w:left="1418" w:header="708" w:footer="708" w:gutter="0"/>
          <w:cols w:space="708"/>
          <w:docGrid w:linePitch="360"/>
        </w:sect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833A73" w:rsidRDefault="00833A73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833A73" w:rsidRDefault="00833A73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                         </w:t>
      </w:r>
      <w:r w:rsidR="0049412A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</w:t>
      </w:r>
      <w:r w:rsidR="0049412A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Приложение 2</w:t>
      </w:r>
    </w:p>
    <w:p w:rsidR="00D709AE" w:rsidRPr="00D709AE" w:rsidRDefault="00D709AE" w:rsidP="00D70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709AE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СПИСОК</w:t>
      </w:r>
    </w:p>
    <w:p w:rsidR="00D709AE" w:rsidRPr="00D709AE" w:rsidRDefault="00D709AE" w:rsidP="00D70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D709AE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обучающихся по программе</w:t>
      </w:r>
    </w:p>
    <w:p w:rsidR="0049412A" w:rsidRDefault="00D709AE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22272F"/>
          <w:sz w:val="24"/>
          <w:szCs w:val="24"/>
          <w:u w:val="single"/>
          <w:lang w:eastAsia="ru-RU"/>
        </w:rPr>
      </w:pPr>
      <w:r w:rsidRPr="00D709AE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 xml:space="preserve">по </w:t>
      </w:r>
      <w:proofErr w:type="gramStart"/>
      <w:r w:rsidRPr="00D709AE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программе:</w:t>
      </w:r>
      <w:r>
        <w:rPr>
          <w:rFonts w:ascii="Times New Roman" w:eastAsia="Times New Roman" w:hAnsi="Times New Roman" w:cs="Times New Roman"/>
          <w:b/>
          <w:color w:val="22272F"/>
          <w:sz w:val="24"/>
          <w:szCs w:val="24"/>
          <w:u w:val="single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b/>
          <w:color w:val="22272F"/>
          <w:sz w:val="24"/>
          <w:szCs w:val="24"/>
          <w:u w:val="single"/>
          <w:lang w:eastAsia="ru-RU"/>
        </w:rPr>
        <w:t>_______________________________</w:t>
      </w:r>
      <w:r w:rsidR="0049412A">
        <w:rPr>
          <w:rFonts w:ascii="Times New Roman" w:eastAsia="Times New Roman" w:hAnsi="Times New Roman" w:cs="Times New Roman"/>
          <w:b/>
          <w:color w:val="22272F"/>
          <w:sz w:val="24"/>
          <w:szCs w:val="24"/>
          <w:u w:val="single"/>
          <w:lang w:eastAsia="ru-RU"/>
        </w:rPr>
        <w:t>_____________________________</w:t>
      </w:r>
    </w:p>
    <w:p w:rsidR="00D709AE" w:rsidRPr="00D709AE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22272F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__________________</w:t>
      </w:r>
      <w:r w:rsidR="00D709AE">
        <w:rPr>
          <w:rFonts w:ascii="Times New Roman" w:eastAsia="Times New Roman" w:hAnsi="Times New Roman" w:cs="Times New Roman"/>
          <w:b/>
          <w:color w:val="22272F"/>
          <w:sz w:val="24"/>
          <w:szCs w:val="24"/>
          <w:u w:val="single"/>
          <w:lang w:eastAsia="ru-RU"/>
        </w:rPr>
        <w:t xml:space="preserve"> </w:t>
      </w:r>
    </w:p>
    <w:p w:rsidR="00D709AE" w:rsidRDefault="00D709AE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</w:p>
    <w:p w:rsidR="00D709AE" w:rsidRDefault="00D709AE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D709AE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группа № ___ года обучения ___________ учебный год 202</w:t>
      </w:r>
      <w:r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_</w:t>
      </w:r>
      <w:r w:rsidRPr="00D709AE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_-202</w:t>
      </w:r>
      <w:r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__</w:t>
      </w:r>
    </w:p>
    <w:p w:rsidR="00D709AE" w:rsidRPr="00D709AE" w:rsidRDefault="00D709AE" w:rsidP="00D70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tbl>
      <w:tblPr>
        <w:tblW w:w="9838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765"/>
        <w:gridCol w:w="2296"/>
        <w:gridCol w:w="1307"/>
        <w:gridCol w:w="934"/>
        <w:gridCol w:w="1275"/>
        <w:gridCol w:w="709"/>
        <w:gridCol w:w="2552"/>
      </w:tblGrid>
      <w:tr w:rsidR="0049412A" w:rsidRPr="00D709AE" w:rsidTr="0049412A">
        <w:trPr>
          <w:cantSplit/>
          <w:trHeight w:val="1328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D709AE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D709AE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Фамилия, имя, отчество (полностью)</w:t>
            </w:r>
          </w:p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D709AE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D709AE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Полный  возраст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D709AE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Школа, район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D709AE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Класс (литер)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D709AE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Домашний адрес</w:t>
            </w:r>
          </w:p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обучающегося</w:t>
            </w: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</w:tbl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6547F7" w:rsidRDefault="006547F7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Педагог дополнительного образования _________________/___________/</w:t>
      </w: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           </w:t>
      </w: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Pr="0049412A" w:rsidRDefault="0049412A" w:rsidP="0049412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12A" w:rsidRPr="0049412A" w:rsidRDefault="0049412A" w:rsidP="0049412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12A" w:rsidRPr="0049412A" w:rsidRDefault="0049412A" w:rsidP="0049412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12A" w:rsidRDefault="0049412A" w:rsidP="0049412A">
      <w:pPr>
        <w:tabs>
          <w:tab w:val="left" w:pos="385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9412A" w:rsidSect="0049412A">
          <w:pgSz w:w="11906" w:h="16838"/>
          <w:pgMar w:top="1134" w:right="1701" w:bottom="284" w:left="850" w:header="708" w:footer="708" w:gutter="0"/>
          <w:cols w:space="708"/>
          <w:docGrid w:linePitch="360"/>
        </w:sectPr>
      </w:pPr>
    </w:p>
    <w:p w:rsidR="0049412A" w:rsidRDefault="0049412A" w:rsidP="0049412A">
      <w:pPr>
        <w:tabs>
          <w:tab w:val="left" w:pos="385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12A" w:rsidRPr="0049412A" w:rsidRDefault="0049412A" w:rsidP="0049412A">
      <w:pPr>
        <w:tabs>
          <w:tab w:val="left" w:pos="385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Приложение 3</w:t>
      </w: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P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Pr="0049412A" w:rsidRDefault="0049412A" w:rsidP="0049412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412A">
        <w:rPr>
          <w:rFonts w:ascii="Times New Roman" w:eastAsia="Times New Roman" w:hAnsi="Times New Roman" w:cs="Times New Roman"/>
          <w:b/>
          <w:sz w:val="24"/>
          <w:szCs w:val="24"/>
        </w:rPr>
        <w:t xml:space="preserve">Расписание занятий  </w:t>
      </w:r>
    </w:p>
    <w:p w:rsidR="0049412A" w:rsidRDefault="0049412A" w:rsidP="0049412A">
      <w:pPr>
        <w:jc w:val="center"/>
        <w:rPr>
          <w:rFonts w:eastAsia="Andale Sans UI"/>
          <w:sz w:val="28"/>
          <w:szCs w:val="28"/>
        </w:rPr>
      </w:pPr>
      <w:r w:rsidRPr="0049412A">
        <w:rPr>
          <w:rFonts w:ascii="Times New Roman" w:eastAsia="Times New Roman" w:hAnsi="Times New Roman" w:cs="Times New Roman"/>
          <w:b/>
          <w:sz w:val="24"/>
          <w:szCs w:val="24"/>
        </w:rPr>
        <w:t>по программе__________________________________________________________________________________</w:t>
      </w:r>
    </w:p>
    <w:p w:rsidR="0049412A" w:rsidRDefault="0049412A" w:rsidP="0049412A">
      <w:pPr>
        <w:jc w:val="both"/>
        <w:rPr>
          <w:rFonts w:eastAsia="Times New Roman"/>
          <w:color w:val="000000"/>
        </w:rPr>
      </w:pPr>
    </w:p>
    <w:tbl>
      <w:tblPr>
        <w:tblW w:w="142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10"/>
        <w:gridCol w:w="2326"/>
        <w:gridCol w:w="1134"/>
        <w:gridCol w:w="992"/>
        <w:gridCol w:w="1134"/>
        <w:gridCol w:w="1134"/>
        <w:gridCol w:w="1417"/>
        <w:gridCol w:w="1187"/>
        <w:gridCol w:w="1068"/>
        <w:gridCol w:w="1457"/>
        <w:gridCol w:w="1851"/>
      </w:tblGrid>
      <w:tr w:rsidR="0049412A" w:rsidTr="007253E3">
        <w:tc>
          <w:tcPr>
            <w:tcW w:w="5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Default="0049412A" w:rsidP="007253E3">
            <w:pPr>
              <w:pStyle w:val="a4"/>
              <w:snapToGrid w:val="0"/>
              <w:ind w:left="737" w:right="57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№</w:t>
            </w:r>
            <w:r>
              <w:rPr>
                <w:rFonts w:eastAsia="Times New Roman"/>
                <w:color w:val="000000"/>
                <w:sz w:val="22"/>
                <w:szCs w:val="22"/>
              </w:rPr>
              <w:t>№</w:t>
            </w:r>
            <w:r>
              <w:rPr>
                <w:rFonts w:cs="Tahoma"/>
                <w:color w:val="000000"/>
              </w:rPr>
              <w:t>№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Наименование 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Нагрузка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Понедельник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Вторник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Среда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Четверг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Пятница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Суббота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Воскресенье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2A" w:rsidRPr="0049412A" w:rsidRDefault="0049412A" w:rsidP="007253E3">
            <w:pPr>
              <w:pStyle w:val="a4"/>
              <w:snapToGrid w:val="0"/>
              <w:jc w:val="center"/>
            </w:pPr>
            <w:r w:rsidRPr="0049412A">
              <w:rPr>
                <w:rFonts w:cs="Tahoma"/>
                <w:color w:val="000000"/>
              </w:rPr>
              <w:t xml:space="preserve">Педагог ознакомлен (а)  с расписанием ознакомлен </w:t>
            </w:r>
          </w:p>
        </w:tc>
      </w:tr>
      <w:tr w:rsidR="0049412A" w:rsidTr="007253E3"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Default="0049412A" w:rsidP="007253E3">
            <w:pPr>
              <w:pStyle w:val="a4"/>
              <w:numPr>
                <w:ilvl w:val="0"/>
                <w:numId w:val="1"/>
              </w:numPr>
              <w:snapToGrid w:val="0"/>
              <w:ind w:left="737" w:right="57" w:hanging="283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23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rPr>
                <w:color w:val="FF6600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snapToGrid w:val="0"/>
              <w:rPr>
                <w:color w:val="FF66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snapToGrid w:val="0"/>
              <w:rPr>
                <w:color w:val="FF66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snapToGrid w:val="0"/>
              <w:rPr>
                <w:color w:val="FF6600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2A" w:rsidRPr="0049412A" w:rsidRDefault="0049412A" w:rsidP="007253E3">
            <w:pPr>
              <w:snapToGrid w:val="0"/>
              <w:rPr>
                <w:color w:val="FF6600"/>
                <w:sz w:val="24"/>
                <w:szCs w:val="24"/>
              </w:rPr>
            </w:pPr>
          </w:p>
        </w:tc>
      </w:tr>
    </w:tbl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sectPr w:rsidR="0049412A" w:rsidSect="00DE35DC">
          <w:pgSz w:w="16838" w:h="11906" w:orient="landscape"/>
          <w:pgMar w:top="568" w:right="284" w:bottom="850" w:left="1134" w:header="708" w:footer="708" w:gutter="0"/>
          <w:cols w:space="708"/>
          <w:docGrid w:linePitch="360"/>
        </w:sect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Приложение 4</w:t>
      </w:r>
    </w:p>
    <w:p w:rsidR="00C15F27" w:rsidRDefault="00C15F27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Pr="0049412A" w:rsidRDefault="003A6FA5" w:rsidP="00835E46">
      <w:pPr>
        <w:pStyle w:val="a8"/>
        <w:sectPr w:rsidR="0049412A" w:rsidRPr="0049412A" w:rsidSect="0049412A">
          <w:pgSz w:w="11906" w:h="16838"/>
          <w:pgMar w:top="1134" w:right="1701" w:bottom="284" w:left="85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17B7F547" wp14:editId="64E22B3D">
            <wp:extent cx="5646962" cy="7918813"/>
            <wp:effectExtent l="0" t="0" r="0" b="6350"/>
            <wp:docPr id="1" name="Рисунок 1" descr="C:\Users\Admin\Downloads\Свидетельство образец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Свидетельство образец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858" cy="7939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1A1" w:rsidRDefault="003111A1" w:rsidP="00835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sectPr w:rsidR="003111A1" w:rsidSect="0049412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26F" w:rsidRDefault="0082126F" w:rsidP="003E625F">
      <w:pPr>
        <w:spacing w:after="0" w:line="240" w:lineRule="auto"/>
      </w:pPr>
      <w:r>
        <w:separator/>
      </w:r>
    </w:p>
  </w:endnote>
  <w:endnote w:type="continuationSeparator" w:id="0">
    <w:p w:rsidR="0082126F" w:rsidRDefault="0082126F" w:rsidP="003E6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rtnercondensed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1464297"/>
      <w:docPartObj>
        <w:docPartGallery w:val="Page Numbers (Bottom of Page)"/>
        <w:docPartUnique/>
      </w:docPartObj>
    </w:sdtPr>
    <w:sdtEndPr/>
    <w:sdtContent>
      <w:p w:rsidR="003E625F" w:rsidRDefault="003E625F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FAB">
          <w:rPr>
            <w:noProof/>
          </w:rPr>
          <w:t>8</w:t>
        </w:r>
        <w:r>
          <w:fldChar w:fldCharType="end"/>
        </w:r>
      </w:p>
    </w:sdtContent>
  </w:sdt>
  <w:p w:rsidR="003E625F" w:rsidRDefault="003E625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26F" w:rsidRDefault="0082126F" w:rsidP="003E625F">
      <w:pPr>
        <w:spacing w:after="0" w:line="240" w:lineRule="auto"/>
      </w:pPr>
      <w:r>
        <w:separator/>
      </w:r>
    </w:p>
  </w:footnote>
  <w:footnote w:type="continuationSeparator" w:id="0">
    <w:p w:rsidR="0082126F" w:rsidRDefault="0082126F" w:rsidP="003E6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C10775F"/>
    <w:multiLevelType w:val="multilevel"/>
    <w:tmpl w:val="9F865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1C"/>
    <w:rsid w:val="000038D2"/>
    <w:rsid w:val="000059B3"/>
    <w:rsid w:val="000477F2"/>
    <w:rsid w:val="0007483D"/>
    <w:rsid w:val="000B5B19"/>
    <w:rsid w:val="000C467D"/>
    <w:rsid w:val="000D59CE"/>
    <w:rsid w:val="000F76EB"/>
    <w:rsid w:val="00105C86"/>
    <w:rsid w:val="0013341C"/>
    <w:rsid w:val="00135FE2"/>
    <w:rsid w:val="00154D90"/>
    <w:rsid w:val="0017277E"/>
    <w:rsid w:val="00196852"/>
    <w:rsid w:val="001B6A87"/>
    <w:rsid w:val="001C7192"/>
    <w:rsid w:val="001E19D7"/>
    <w:rsid w:val="00205E1F"/>
    <w:rsid w:val="00233418"/>
    <w:rsid w:val="0029372A"/>
    <w:rsid w:val="002961E4"/>
    <w:rsid w:val="003111A1"/>
    <w:rsid w:val="00320417"/>
    <w:rsid w:val="00332D79"/>
    <w:rsid w:val="00337644"/>
    <w:rsid w:val="003751D8"/>
    <w:rsid w:val="003A6FA5"/>
    <w:rsid w:val="003E625F"/>
    <w:rsid w:val="003F063E"/>
    <w:rsid w:val="003F7D28"/>
    <w:rsid w:val="00433673"/>
    <w:rsid w:val="00443F1A"/>
    <w:rsid w:val="0049412A"/>
    <w:rsid w:val="004D4FAD"/>
    <w:rsid w:val="004F2028"/>
    <w:rsid w:val="0050218B"/>
    <w:rsid w:val="00510BD1"/>
    <w:rsid w:val="005F263D"/>
    <w:rsid w:val="00647A31"/>
    <w:rsid w:val="006547F7"/>
    <w:rsid w:val="00693ED0"/>
    <w:rsid w:val="006A75C7"/>
    <w:rsid w:val="006B1502"/>
    <w:rsid w:val="006F5686"/>
    <w:rsid w:val="00701B5A"/>
    <w:rsid w:val="00731D1F"/>
    <w:rsid w:val="00792835"/>
    <w:rsid w:val="0080085C"/>
    <w:rsid w:val="0082126F"/>
    <w:rsid w:val="00833A73"/>
    <w:rsid w:val="00835E46"/>
    <w:rsid w:val="00855809"/>
    <w:rsid w:val="008B6277"/>
    <w:rsid w:val="008F7C48"/>
    <w:rsid w:val="00900FAB"/>
    <w:rsid w:val="00944E1F"/>
    <w:rsid w:val="009707A7"/>
    <w:rsid w:val="009C30AA"/>
    <w:rsid w:val="009D0523"/>
    <w:rsid w:val="009D52E5"/>
    <w:rsid w:val="009E1D90"/>
    <w:rsid w:val="009E3D79"/>
    <w:rsid w:val="00A60036"/>
    <w:rsid w:val="00A61693"/>
    <w:rsid w:val="00A9515F"/>
    <w:rsid w:val="00B3484E"/>
    <w:rsid w:val="00B45E0B"/>
    <w:rsid w:val="00B54C77"/>
    <w:rsid w:val="00B910F7"/>
    <w:rsid w:val="00BA4357"/>
    <w:rsid w:val="00BB770D"/>
    <w:rsid w:val="00BC01F2"/>
    <w:rsid w:val="00BC2649"/>
    <w:rsid w:val="00BC5A22"/>
    <w:rsid w:val="00BE5A7F"/>
    <w:rsid w:val="00C00482"/>
    <w:rsid w:val="00C15F27"/>
    <w:rsid w:val="00C2281E"/>
    <w:rsid w:val="00C30A56"/>
    <w:rsid w:val="00C93773"/>
    <w:rsid w:val="00CA571D"/>
    <w:rsid w:val="00CC6344"/>
    <w:rsid w:val="00D709AE"/>
    <w:rsid w:val="00D72EFB"/>
    <w:rsid w:val="00D844DC"/>
    <w:rsid w:val="00DA12AA"/>
    <w:rsid w:val="00DD21AA"/>
    <w:rsid w:val="00DE35DC"/>
    <w:rsid w:val="00DF0BC9"/>
    <w:rsid w:val="00E01897"/>
    <w:rsid w:val="00E25EC4"/>
    <w:rsid w:val="00E32C93"/>
    <w:rsid w:val="00EC1381"/>
    <w:rsid w:val="00F06B23"/>
    <w:rsid w:val="00F73F69"/>
    <w:rsid w:val="00FA033D"/>
    <w:rsid w:val="00FB34E0"/>
    <w:rsid w:val="00FC4303"/>
    <w:rsid w:val="00FC4E88"/>
    <w:rsid w:val="00FE4169"/>
    <w:rsid w:val="00FF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6761"/>
  <w15:chartTrackingRefBased/>
  <w15:docId w15:val="{980A854E-569D-4AE6-A600-6AAA85D6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5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nhideWhenUsed/>
    <w:rsid w:val="003111A1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3111A1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customStyle="1" w:styleId="sc-clfqlo">
    <w:name w:val="sc-clfqlo"/>
    <w:basedOn w:val="a0"/>
    <w:rsid w:val="00F73F69"/>
  </w:style>
  <w:style w:type="paragraph" w:styleId="a6">
    <w:name w:val="Balloon Text"/>
    <w:basedOn w:val="a"/>
    <w:link w:val="a7"/>
    <w:uiPriority w:val="99"/>
    <w:semiHidden/>
    <w:unhideWhenUsed/>
    <w:rsid w:val="000B5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5B19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3A6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E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E625F"/>
  </w:style>
  <w:style w:type="paragraph" w:styleId="ab">
    <w:name w:val="footer"/>
    <w:basedOn w:val="a"/>
    <w:link w:val="ac"/>
    <w:uiPriority w:val="99"/>
    <w:unhideWhenUsed/>
    <w:rsid w:val="003E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E6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8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7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6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1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4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0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51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9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96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5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8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0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5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4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63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82679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5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8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43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3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45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9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9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4626602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se.garant.ru/74626602/f7ee959fd36b5699076b35abf4f52c5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38907-4EBE-4674-81B5-DE4A9BDAF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1499</Words>
  <Characters>8548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2025-08-26T11:16:00Z</cp:lastPrinted>
  <dcterms:created xsi:type="dcterms:W3CDTF">2025-08-18T09:01:00Z</dcterms:created>
  <dcterms:modified xsi:type="dcterms:W3CDTF">2025-08-26T11:25:00Z</dcterms:modified>
</cp:coreProperties>
</file>